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10124351" w14:textId="77777777" w:rsidR="00630CFA" w:rsidRDefault="00630CFA" w:rsidP="00630CFA">
      <w:pPr>
        <w:pStyle w:val="Loendilik"/>
        <w:tabs>
          <w:tab w:val="left" w:pos="-7371"/>
          <w:tab w:val="left" w:pos="567"/>
        </w:tabs>
        <w:ind w:left="0"/>
        <w:jc w:val="both"/>
        <w:rPr>
          <w:b/>
          <w:bCs/>
        </w:rPr>
      </w:pPr>
      <w:r>
        <w:rPr>
          <w:b/>
          <w:bCs/>
        </w:rPr>
        <w:t>Tööde iseloomustus ja tingimused</w:t>
      </w:r>
    </w:p>
    <w:p w14:paraId="2C4938BC" w14:textId="77777777" w:rsidR="00630CFA" w:rsidRDefault="00630CFA" w:rsidP="00EE0A35">
      <w:pPr>
        <w:tabs>
          <w:tab w:val="left" w:pos="567"/>
        </w:tabs>
        <w:suppressAutoHyphens w:val="0"/>
        <w:autoSpaceDE w:val="0"/>
        <w:autoSpaceDN w:val="0"/>
        <w:adjustRightInd w:val="0"/>
        <w:jc w:val="both"/>
        <w:rPr>
          <w:color w:val="000000"/>
        </w:rPr>
      </w:pPr>
    </w:p>
    <w:p w14:paraId="5CC818D8" w14:textId="0F2C29B8" w:rsidR="00CD4BFE" w:rsidRDefault="00EE0A35" w:rsidP="00EE0A35">
      <w:pPr>
        <w:tabs>
          <w:tab w:val="left" w:pos="567"/>
        </w:tabs>
        <w:suppressAutoHyphens w:val="0"/>
        <w:autoSpaceDE w:val="0"/>
        <w:autoSpaceDN w:val="0"/>
        <w:adjustRightInd w:val="0"/>
        <w:jc w:val="both"/>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AB062D">
        <w:rPr>
          <w:rFonts w:cstheme="minorHAnsi"/>
          <w:b/>
          <w:bCs/>
        </w:rPr>
        <w:t>Reaalprojekt</w:t>
      </w:r>
      <w:r w:rsidR="002D73EA" w:rsidRPr="002D73EA">
        <w:rPr>
          <w:rFonts w:cstheme="minorHAnsi"/>
          <w:b/>
          <w:bCs/>
        </w:rPr>
        <w:t xml:space="preserve"> OÜ</w:t>
      </w:r>
      <w:r w:rsidR="002D73EA" w:rsidRPr="00571C60">
        <w:rPr>
          <w:rFonts w:cstheme="minorHAnsi"/>
        </w:rPr>
        <w:t xml:space="preserve"> poolt koostatud „</w:t>
      </w:r>
      <w:r w:rsidR="00AB062D" w:rsidRPr="00AB062D">
        <w:rPr>
          <w:rFonts w:cstheme="minorHAnsi"/>
        </w:rPr>
        <w:t xml:space="preserve">Kuurametsa ja Haavistu teede </w:t>
      </w:r>
      <w:r w:rsidR="002D73EA" w:rsidRPr="00571C60">
        <w:rPr>
          <w:rFonts w:cstheme="minorHAnsi"/>
        </w:rPr>
        <w:t>rekonstrueerimis</w:t>
      </w:r>
      <w:r w:rsidR="002D73EA">
        <w:rPr>
          <w:rFonts w:cstheme="minorHAnsi"/>
        </w:rPr>
        <w:t>e</w:t>
      </w:r>
      <w:r w:rsidR="002D73EA" w:rsidRPr="00571C60">
        <w:rPr>
          <w:rFonts w:cstheme="minorHAnsi"/>
        </w:rPr>
        <w:t xml:space="preserve"> ja ehit</w:t>
      </w:r>
      <w:r w:rsidR="002D73EA">
        <w:rPr>
          <w:rFonts w:cstheme="minorHAnsi"/>
        </w:rPr>
        <w:t>am</w:t>
      </w:r>
      <w:r w:rsidR="00E964E1">
        <w:rPr>
          <w:rFonts w:cstheme="minorHAnsi"/>
        </w:rPr>
        <w:t>i</w:t>
      </w:r>
      <w:r w:rsidR="002D73EA" w:rsidRPr="00571C60">
        <w:rPr>
          <w:rFonts w:cstheme="minorHAnsi"/>
        </w:rPr>
        <w:t>s</w:t>
      </w:r>
      <w:r w:rsidR="002D73EA">
        <w:rPr>
          <w:rFonts w:cstheme="minorHAnsi"/>
        </w:rPr>
        <w:t xml:space="preserve">e </w:t>
      </w:r>
      <w:r w:rsidR="002D73EA" w:rsidRPr="00571C60">
        <w:rPr>
          <w:rFonts w:cstheme="minorHAnsi"/>
        </w:rPr>
        <w:t>projekt“</w:t>
      </w:r>
      <w:bookmarkEnd w:id="0"/>
      <w:r w:rsidR="00310D78">
        <w:t xml:space="preserve"> (lisa 5). </w:t>
      </w:r>
    </w:p>
    <w:p w14:paraId="3CD05E87" w14:textId="77777777" w:rsidR="00310D78" w:rsidRDefault="00310D78"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70BD1AD1"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Meris Süsta, tel: 5064594, e-mail: </w:t>
      </w:r>
      <w:hyperlink r:id="rId8" w:history="1">
        <w:r w:rsidR="00F20063" w:rsidRPr="003528CB">
          <w:rPr>
            <w:rStyle w:val="Hperlink"/>
          </w:rPr>
          <w:t>meris.susta@rmk.ee</w:t>
        </w:r>
      </w:hyperlink>
      <w:r w:rsidR="00FD35C8">
        <w:t>.</w:t>
      </w:r>
      <w:r w:rsidR="00F42CDC">
        <w:t xml:space="preserve"> </w:t>
      </w:r>
      <w:r w:rsidR="00B55D49">
        <w:t xml:space="preserve"> </w:t>
      </w:r>
      <w:r w:rsidR="008860A6">
        <w:t xml:space="preserve"> </w:t>
      </w:r>
      <w:r w:rsidR="00E66F38" w:rsidRPr="00E66F38">
        <w:t xml:space="preserve">Objektiga tutvumisel kohapeal ei võeta vastu riigihanget puudutavaid küsimusi ega anta vastuseid. Tekkinud küsimused tuleb esitada riigihangete registri kaudu ja neile vastatakse riigihangete registri kaudu (https://riigihanked.riik.ee ).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6F9A6B6" w:rsidR="00790542" w:rsidRDefault="00E278BD" w:rsidP="001E7EAA">
      <w:pPr>
        <w:tabs>
          <w:tab w:val="left" w:pos="567"/>
          <w:tab w:val="left" w:pos="709"/>
        </w:tabs>
        <w:jc w:val="both"/>
      </w:pPr>
      <w:r w:rsidRPr="00EB2D4B">
        <w:t xml:space="preserve">Töövõtja annab Tellijale valmis Töö lõplikult üle </w:t>
      </w:r>
      <w:r w:rsidR="00797877" w:rsidRPr="00E66F38">
        <w:rPr>
          <w:b/>
          <w:bCs/>
        </w:rPr>
        <w:t xml:space="preserve">hiljemalt </w:t>
      </w:r>
      <w:r w:rsidR="00CC4877" w:rsidRPr="00E66F38">
        <w:rPr>
          <w:b/>
          <w:bCs/>
        </w:rPr>
        <w:t>1.09.202</w:t>
      </w:r>
      <w:r w:rsidR="0042581E" w:rsidRPr="00E66F38">
        <w:rPr>
          <w:b/>
          <w:bCs/>
        </w:rPr>
        <w:t>5</w:t>
      </w:r>
      <w:r w:rsidR="00CC4877" w:rsidRPr="00E66F38">
        <w:rPr>
          <w:b/>
          <w:bCs/>
        </w:rPr>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42581E">
        <w:t>5</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630CFA">
        <w:rPr>
          <w:rFonts w:ascii="Times New Roman" w:hAnsi="Times New Roman" w:cs="Times New Roman"/>
          <w:i w:val="0"/>
          <w:iCs w:val="0"/>
          <w:sz w:val="24"/>
          <w:szCs w:val="24"/>
        </w:rPr>
        <w:t>Hanke tehniline kirjeldus</w:t>
      </w:r>
    </w:p>
    <w:p w14:paraId="5A82D058" w14:textId="77777777" w:rsidR="00630CFA" w:rsidRPr="00630CFA" w:rsidRDefault="00630CFA" w:rsidP="00630CFA"/>
    <w:p w14:paraId="4D33C039" w14:textId="45FC3386" w:rsidR="007E11D1" w:rsidRPr="003201FE" w:rsidRDefault="0021495B" w:rsidP="001C7EB4">
      <w:pPr>
        <w:suppressAutoHyphens w:val="0"/>
        <w:autoSpaceDE w:val="0"/>
        <w:autoSpaceDN w:val="0"/>
        <w:adjustRightInd w:val="0"/>
        <w:jc w:val="both"/>
        <w:rPr>
          <w:rFonts w:eastAsia="Calibri"/>
          <w:bCs/>
          <w:lang w:eastAsia="en-US"/>
        </w:rPr>
      </w:pPr>
      <w:r w:rsidRPr="00551C84">
        <w:rPr>
          <w:rFonts w:eastAsia="Calibri"/>
          <w:bCs/>
          <w:lang w:eastAsia="en-US"/>
        </w:rPr>
        <w:t>Kuurametsa tee (1,809 km), Kuurapalo tee (0,681 km)</w:t>
      </w:r>
      <w:r w:rsidR="00F3236A" w:rsidRPr="00551C84">
        <w:rPr>
          <w:rFonts w:eastAsia="Calibri"/>
          <w:bCs/>
          <w:lang w:eastAsia="en-US"/>
        </w:rPr>
        <w:t xml:space="preserve"> </w:t>
      </w:r>
      <w:r w:rsidRPr="00551C84">
        <w:rPr>
          <w:rFonts w:eastAsia="Calibri"/>
          <w:bCs/>
          <w:lang w:eastAsia="en-US"/>
        </w:rPr>
        <w:t xml:space="preserve">ja Haavistu tee (0,969 km) </w:t>
      </w:r>
      <w:r w:rsidRPr="003201FE">
        <w:rPr>
          <w:rFonts w:eastAsia="Calibri"/>
          <w:bCs/>
          <w:lang w:eastAsia="en-US"/>
        </w:rPr>
        <w:t>rekonstrueerimise ja ehitamise</w:t>
      </w:r>
      <w:r w:rsidR="008E33B5" w:rsidRPr="003201FE">
        <w:rPr>
          <w:rFonts w:eastAsia="Calibri"/>
          <w:bCs/>
          <w:lang w:eastAsia="en-US"/>
        </w:rPr>
        <w:t>, mis asu</w:t>
      </w:r>
      <w:r w:rsidR="00AB0F4D" w:rsidRPr="003201FE">
        <w:rPr>
          <w:rFonts w:eastAsia="Calibri"/>
          <w:bCs/>
          <w:lang w:eastAsia="en-US"/>
        </w:rPr>
        <w:t>vad</w:t>
      </w:r>
      <w:r w:rsidR="008E33B5" w:rsidRPr="003201FE">
        <w:rPr>
          <w:rFonts w:eastAsia="Calibri"/>
          <w:bCs/>
          <w:lang w:eastAsia="en-US"/>
        </w:rPr>
        <w:t xml:space="preserve"> </w:t>
      </w:r>
      <w:r w:rsidR="00B3080A" w:rsidRPr="003201FE">
        <w:rPr>
          <w:rFonts w:eastAsia="Calibri"/>
          <w:bCs/>
          <w:lang w:eastAsia="en-US"/>
        </w:rPr>
        <w:t>K</w:t>
      </w:r>
      <w:r w:rsidR="00551C84" w:rsidRPr="003201FE">
        <w:rPr>
          <w:rFonts w:eastAsia="Calibri"/>
          <w:bCs/>
          <w:lang w:eastAsia="en-US"/>
        </w:rPr>
        <w:t>uura</w:t>
      </w:r>
      <w:r w:rsidR="0026176C" w:rsidRPr="003201FE">
        <w:rPr>
          <w:rFonts w:eastAsia="Calibri"/>
          <w:bCs/>
          <w:lang w:eastAsia="en-US"/>
        </w:rPr>
        <w:t xml:space="preserve"> </w:t>
      </w:r>
      <w:r w:rsidR="00FB4D0F" w:rsidRPr="003201FE">
        <w:rPr>
          <w:rFonts w:eastAsia="Calibri"/>
          <w:bCs/>
          <w:lang w:eastAsia="en-US"/>
        </w:rPr>
        <w:t xml:space="preserve">külas </w:t>
      </w:r>
      <w:r w:rsidR="00551C84" w:rsidRPr="003201FE">
        <w:rPr>
          <w:rFonts w:eastAsia="Calibri"/>
          <w:bCs/>
          <w:lang w:eastAsia="en-US"/>
        </w:rPr>
        <w:t>Rõuge</w:t>
      </w:r>
      <w:r w:rsidR="00FB4D0F" w:rsidRPr="003201FE">
        <w:rPr>
          <w:rFonts w:eastAsia="Calibri"/>
          <w:bCs/>
          <w:lang w:eastAsia="en-US"/>
        </w:rPr>
        <w:t xml:space="preserve"> vallas, </w:t>
      </w:r>
      <w:r w:rsidR="00B3080A" w:rsidRPr="003201FE">
        <w:rPr>
          <w:rFonts w:eastAsia="Calibri"/>
          <w:bCs/>
          <w:lang w:eastAsia="en-US"/>
        </w:rPr>
        <w:t>V</w:t>
      </w:r>
      <w:r w:rsidR="00551C84" w:rsidRPr="003201FE">
        <w:rPr>
          <w:rFonts w:eastAsia="Calibri"/>
          <w:bCs/>
          <w:lang w:eastAsia="en-US"/>
        </w:rPr>
        <w:t>õru</w:t>
      </w:r>
      <w:r w:rsidR="00FB4D0F" w:rsidRPr="003201FE">
        <w:rPr>
          <w:rFonts w:eastAsia="Calibri"/>
          <w:bCs/>
          <w:lang w:eastAsia="en-US"/>
        </w:rPr>
        <w:t xml:space="preserve"> maakonnas</w:t>
      </w:r>
      <w:r w:rsidR="00C05FA5" w:rsidRPr="003201FE">
        <w:rPr>
          <w:rFonts w:eastAsia="Calibri"/>
          <w:bCs/>
          <w:lang w:eastAsia="en-US"/>
        </w:rPr>
        <w:t>.</w:t>
      </w:r>
    </w:p>
    <w:p w14:paraId="23102B67" w14:textId="2299D6BD" w:rsidR="006F6917" w:rsidRPr="003201FE" w:rsidRDefault="003201FE" w:rsidP="00052B2A">
      <w:pPr>
        <w:suppressAutoHyphens w:val="0"/>
        <w:autoSpaceDE w:val="0"/>
        <w:autoSpaceDN w:val="0"/>
        <w:adjustRightInd w:val="0"/>
        <w:jc w:val="both"/>
        <w:rPr>
          <w:rFonts w:eastAsia="Calibri"/>
          <w:bCs/>
          <w:lang w:eastAsia="en-US"/>
        </w:rPr>
      </w:pPr>
      <w:r w:rsidRPr="003201FE">
        <w:rPr>
          <w:rFonts w:eastAsia="Calibri"/>
          <w:bCs/>
          <w:lang w:eastAsia="en-US"/>
        </w:rPr>
        <w:t>Kuurametsa ja Haavistu teed</w:t>
      </w:r>
      <w:r w:rsidR="00E96754" w:rsidRPr="003201FE">
        <w:rPr>
          <w:rFonts w:eastAsia="Calibri"/>
          <w:bCs/>
          <w:lang w:eastAsia="en-US"/>
        </w:rPr>
        <w:t xml:space="preserve">ele pääseb ligi </w:t>
      </w:r>
      <w:r w:rsidRPr="003201FE">
        <w:rPr>
          <w:rFonts w:eastAsia="Calibri"/>
          <w:bCs/>
          <w:lang w:eastAsia="en-US"/>
        </w:rPr>
        <w:t>riigiteelt 25161 Kose – Käbli km 26,0 oleva mahasõidu</w:t>
      </w:r>
      <w:r w:rsidR="00FA27DC" w:rsidRPr="003201FE">
        <w:rPr>
          <w:rFonts w:eastAsia="Calibri"/>
          <w:bCs/>
          <w:lang w:eastAsia="en-US"/>
        </w:rPr>
        <w:t xml:space="preserve"> kaudu</w:t>
      </w:r>
      <w:r w:rsidR="00E96754" w:rsidRPr="003201FE">
        <w:rPr>
          <w:rFonts w:eastAsia="Calibri"/>
          <w:bCs/>
          <w:lang w:eastAsia="en-US"/>
        </w:rPr>
        <w:t>.</w:t>
      </w:r>
    </w:p>
    <w:p w14:paraId="31E52701" w14:textId="12D486B8" w:rsidR="005A12C0" w:rsidRPr="00F8087A" w:rsidRDefault="00507251" w:rsidP="00F92AA3">
      <w:pPr>
        <w:suppressAutoHyphens w:val="0"/>
        <w:autoSpaceDE w:val="0"/>
        <w:autoSpaceDN w:val="0"/>
        <w:adjustRightInd w:val="0"/>
        <w:jc w:val="both"/>
        <w:rPr>
          <w:lang w:eastAsia="et-EE"/>
        </w:rPr>
      </w:pPr>
      <w:r w:rsidRPr="003201FE">
        <w:rPr>
          <w:lang w:eastAsia="et-EE"/>
        </w:rPr>
        <w:t>Vajalikud raietööd on RMK pool</w:t>
      </w:r>
      <w:r w:rsidR="006E1F4C" w:rsidRPr="003201FE">
        <w:rPr>
          <w:lang w:eastAsia="et-EE"/>
        </w:rPr>
        <w:t>t</w:t>
      </w:r>
      <w:r w:rsidRPr="003201FE">
        <w:rPr>
          <w:lang w:eastAsia="et-EE"/>
        </w:rPr>
        <w:t xml:space="preserve"> </w:t>
      </w:r>
      <w:r w:rsidR="00CD65CB" w:rsidRPr="003201FE">
        <w:rPr>
          <w:lang w:eastAsia="et-EE"/>
        </w:rPr>
        <w:t xml:space="preserve">tehtud. </w:t>
      </w:r>
      <w:r w:rsidR="0051785D" w:rsidRPr="003201FE">
        <w:rPr>
          <w:lang w:eastAsia="et-EE"/>
        </w:rPr>
        <w:t>Ehitaja teostab vajalike ja segavate puude ja põõsast</w:t>
      </w:r>
      <w:r w:rsidR="001B4A62" w:rsidRPr="003201FE">
        <w:rPr>
          <w:lang w:eastAsia="et-EE"/>
        </w:rPr>
        <w:t xml:space="preserve">e raie ja kokkuveo. </w:t>
      </w:r>
      <w:r w:rsidR="001049B5" w:rsidRPr="003201FE">
        <w:rPr>
          <w:lang w:eastAsia="et-EE"/>
        </w:rPr>
        <w:t xml:space="preserve">Raie käigus tuleb teha raiutavatest puudest etteantud sortimenti, see kokku vedada ja ladustada </w:t>
      </w:r>
      <w:r w:rsidR="001049B5" w:rsidRPr="00F8087A">
        <w:rPr>
          <w:lang w:eastAsia="et-EE"/>
        </w:rPr>
        <w:t xml:space="preserve">etteantud kohta. </w:t>
      </w:r>
    </w:p>
    <w:p w14:paraId="14025A19" w14:textId="45902C87" w:rsidR="00BB55D0" w:rsidRPr="00F8087A" w:rsidRDefault="0089129C" w:rsidP="006350EB">
      <w:pPr>
        <w:suppressAutoHyphens w:val="0"/>
        <w:autoSpaceDE w:val="0"/>
        <w:autoSpaceDN w:val="0"/>
        <w:adjustRightInd w:val="0"/>
        <w:jc w:val="both"/>
      </w:pPr>
      <w:r w:rsidRPr="00F8087A">
        <w:rPr>
          <w:bCs/>
        </w:rPr>
        <w:t xml:space="preserve">Edasi tuleb teostada </w:t>
      </w:r>
      <w:r w:rsidR="009166AD" w:rsidRPr="00F8087A">
        <w:rPr>
          <w:bCs/>
        </w:rPr>
        <w:t>kändude juurimine</w:t>
      </w:r>
      <w:r w:rsidR="006E1F4C" w:rsidRPr="00F8087A">
        <w:rPr>
          <w:bCs/>
        </w:rPr>
        <w:t xml:space="preserve"> (</w:t>
      </w:r>
      <w:r w:rsidR="00F8087A" w:rsidRPr="00F8087A">
        <w:rPr>
          <w:bCs/>
        </w:rPr>
        <w:t>2,23</w:t>
      </w:r>
      <w:r w:rsidR="0010724D" w:rsidRPr="00F8087A">
        <w:rPr>
          <w:bCs/>
        </w:rPr>
        <w:t xml:space="preserve"> ha</w:t>
      </w:r>
      <w:r w:rsidR="006E1F4C" w:rsidRPr="00F8087A">
        <w:rPr>
          <w:bCs/>
        </w:rPr>
        <w:t>)</w:t>
      </w:r>
      <w:r w:rsidR="00040158" w:rsidRPr="00F8087A">
        <w:rPr>
          <w:bCs/>
        </w:rPr>
        <w:t xml:space="preserve">. </w:t>
      </w:r>
      <w:r w:rsidR="00BB55D0" w:rsidRPr="00F8087A">
        <w:rPr>
          <w:bCs/>
        </w:rPr>
        <w:t xml:space="preserve">Kännud juuritakse </w:t>
      </w:r>
      <w:r w:rsidR="006E235F" w:rsidRPr="00F8087A">
        <w:rPr>
          <w:bCs/>
        </w:rPr>
        <w:t xml:space="preserve">teede puhul </w:t>
      </w:r>
      <w:r w:rsidR="00BB55D0" w:rsidRPr="00F8087A">
        <w:rPr>
          <w:bCs/>
        </w:rPr>
        <w:t>kogu teetrassi laiuse ulatuses</w:t>
      </w:r>
      <w:r w:rsidR="00A14104" w:rsidRPr="00F8087A">
        <w:rPr>
          <w:bCs/>
        </w:rPr>
        <w:t xml:space="preserve"> ja </w:t>
      </w:r>
      <w:r w:rsidR="00953368" w:rsidRPr="00F8087A">
        <w:rPr>
          <w:bCs/>
        </w:rPr>
        <w:t>koondatakse hunnikutesse</w:t>
      </w:r>
      <w:r w:rsidR="00230147" w:rsidRPr="00F8087A">
        <w:rPr>
          <w:bCs/>
        </w:rPr>
        <w:t xml:space="preserve">. </w:t>
      </w:r>
      <w:r w:rsidR="00020020" w:rsidRPr="00F8087A">
        <w:rPr>
          <w:bCs/>
        </w:rPr>
        <w:t>Võsaga kaetud aladel töödeldakse kraavi nõlva võimalusel freesimise teel või eemaldatakse võsa juurestik sette eemaldamise käigus.</w:t>
      </w:r>
      <w:r w:rsidR="006266B3" w:rsidRPr="00F8087A">
        <w:rPr>
          <w:bCs/>
        </w:rPr>
        <w:t xml:space="preserve"> </w:t>
      </w:r>
      <w:r w:rsidR="00D34133" w:rsidRPr="00F8087A">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F8087A">
        <w:rPr>
          <w:bCs/>
        </w:rPr>
        <w:t>Juuritud känn</w:t>
      </w:r>
      <w:r w:rsidR="00330E2F" w:rsidRPr="00F8087A">
        <w:rPr>
          <w:bCs/>
        </w:rPr>
        <w:t>ud ja väljatulnud kivid</w:t>
      </w:r>
      <w:r w:rsidR="00BC2995" w:rsidRPr="00F8087A">
        <w:rPr>
          <w:bCs/>
        </w:rPr>
        <w:t xml:space="preserve"> </w:t>
      </w:r>
      <w:r w:rsidR="00330E2F" w:rsidRPr="00F8087A">
        <w:rPr>
          <w:bCs/>
        </w:rPr>
        <w:lastRenderedPageBreak/>
        <w:t>tuleb paigutada trassi äärde nii, et ei tekiks katkematut valli, vahe tuleb jätta iga 25m tagant.</w:t>
      </w:r>
      <w:r w:rsidR="00CA6293" w:rsidRPr="00F8087A">
        <w:rPr>
          <w:bCs/>
        </w:rPr>
        <w:t xml:space="preserve"> </w:t>
      </w:r>
      <w:r w:rsidR="00EA5E7E" w:rsidRPr="00F8087A">
        <w:rPr>
          <w:bCs/>
        </w:rPr>
        <w:t>Kraavide kaeve pinnast ja se</w:t>
      </w:r>
      <w:r w:rsidR="00CA6293" w:rsidRPr="00F8087A">
        <w:rPr>
          <w:bCs/>
        </w:rPr>
        <w:t xml:space="preserve">tte võib paigutada ka olemasoleva mulde taha, kuid see peab jääma sellest madalamale. </w:t>
      </w:r>
      <w:r w:rsidR="009166AD" w:rsidRPr="00F8087A">
        <w:rPr>
          <w:bCs/>
        </w:rPr>
        <w:t>Kraavi teepoolsed perved peavad olema töödeldud tasemel, mis võimaldab mehhaniseeritud hooldust.</w:t>
      </w:r>
      <w:r w:rsidR="000B70FA" w:rsidRPr="00F8087A">
        <w:t xml:space="preserve"> </w:t>
      </w:r>
    </w:p>
    <w:p w14:paraId="6F9F50C2" w14:textId="2E0EE5F1" w:rsidR="00F8087A" w:rsidRPr="003848FC" w:rsidRDefault="002C2743" w:rsidP="00DA571E">
      <w:pPr>
        <w:suppressAutoHyphens w:val="0"/>
        <w:autoSpaceDE w:val="0"/>
        <w:autoSpaceDN w:val="0"/>
        <w:adjustRightInd w:val="0"/>
        <w:jc w:val="both"/>
      </w:pPr>
      <w:r w:rsidRPr="003201FE">
        <w:rPr>
          <w:b/>
          <w:bCs/>
        </w:rPr>
        <w:t>Kuurameta tee</w:t>
      </w:r>
      <w:r>
        <w:t xml:space="preserve"> </w:t>
      </w:r>
      <w:r w:rsidR="001C2B47">
        <w:t>(</w:t>
      </w:r>
      <w:r w:rsidR="009231A7">
        <w:t>0,881+0,928 km</w:t>
      </w:r>
      <w:r w:rsidR="001C2B47">
        <w:t xml:space="preserve">) </w:t>
      </w:r>
      <w:r>
        <w:t xml:space="preserve">(Teeregistris nr 1810221) saab alguse </w:t>
      </w:r>
      <w:bookmarkStart w:id="1" w:name="_Hlk185497474"/>
      <w:r>
        <w:t>riigiteelt 25161 Kose – Käbli km 26,</w:t>
      </w:r>
      <w:r w:rsidRPr="003848FC">
        <w:t>0</w:t>
      </w:r>
      <w:bookmarkEnd w:id="1"/>
      <w:r w:rsidR="00C42967" w:rsidRPr="003848FC">
        <w:t>,</w:t>
      </w:r>
      <w:r w:rsidRPr="003848FC">
        <w:t xml:space="preserve"> </w:t>
      </w:r>
      <w:r w:rsidR="00C42967" w:rsidRPr="003848FC">
        <w:t>tee algus on keeratud 78 kraadi riigiteega</w:t>
      </w:r>
      <w:r w:rsidR="00CE20C2" w:rsidRPr="003848FC">
        <w:t>. Tee lõpp asub kvartalis MI0</w:t>
      </w:r>
      <w:r w:rsidR="006F6937" w:rsidRPr="003848FC">
        <w:t>54 T-kujulise tagasipööramise kohaga</w:t>
      </w:r>
      <w:r w:rsidR="00CE20C2" w:rsidRPr="003848FC">
        <w:t>.</w:t>
      </w:r>
      <w:r w:rsidRPr="003848FC">
        <w:t xml:space="preserve"> </w:t>
      </w:r>
    </w:p>
    <w:p w14:paraId="3CD99DBE" w14:textId="3A5EB9FB" w:rsidR="00A04E4D" w:rsidRPr="002F193D" w:rsidRDefault="007C0684" w:rsidP="00A04E4D">
      <w:pPr>
        <w:suppressAutoHyphens w:val="0"/>
        <w:autoSpaceDE w:val="0"/>
        <w:autoSpaceDN w:val="0"/>
        <w:adjustRightInd w:val="0"/>
        <w:jc w:val="both"/>
      </w:pPr>
      <w:r w:rsidRPr="002F193D">
        <w:t>Kuurametsa tee all paikneb kaks olemasolevat truupi</w:t>
      </w:r>
      <w:r w:rsidR="00A04E4D" w:rsidRPr="002F193D">
        <w:t xml:space="preserve">. </w:t>
      </w:r>
      <w:r w:rsidRPr="002F193D">
        <w:t>Pk 7+48 on olemasolev metalltruup D200</w:t>
      </w:r>
      <w:r w:rsidR="00A04E4D" w:rsidRPr="002F193D">
        <w:t>, mis on ette nähtud asendada D400 plastiktruubiga. Pk 8+99 on olemasolev betoontruup D500. Truup on ette nähtud välja vahetada D400 plasttruubiga. Ette on nähtud truubi sissevoolu juures kuivenduskraavi puhastamine 30m ulatuses ning truubi väljavoolu juures uue kraavi rajamine 20m ulatuses. Truupide vahele sõiduteest vasakule on ette nähtud pikikraav 101.</w:t>
      </w:r>
    </w:p>
    <w:p w14:paraId="4E6369D5" w14:textId="2AFAFC07" w:rsidR="00B079D3" w:rsidRDefault="00A04E4D" w:rsidP="00B079D3">
      <w:pPr>
        <w:suppressAutoHyphens w:val="0"/>
        <w:autoSpaceDE w:val="0"/>
        <w:autoSpaceDN w:val="0"/>
        <w:adjustRightInd w:val="0"/>
        <w:jc w:val="both"/>
      </w:pPr>
      <w:r w:rsidRPr="002F193D">
        <w:t>Kuurametsa ehitatav</w:t>
      </w:r>
      <w:r w:rsidR="002F193D" w:rsidRPr="002F193D">
        <w:t>al</w:t>
      </w:r>
      <w:r w:rsidRPr="002F193D">
        <w:t xml:space="preserve"> teelõi</w:t>
      </w:r>
      <w:r w:rsidR="002F193D" w:rsidRPr="002F193D">
        <w:t>gul</w:t>
      </w:r>
      <w:r w:rsidRPr="002F193D">
        <w:t xml:space="preserve"> rajat</w:t>
      </w:r>
      <w:r w:rsidR="002F193D" w:rsidRPr="002F193D">
        <w:t>akse</w:t>
      </w:r>
      <w:r w:rsidRPr="002F193D">
        <w:t xml:space="preserve"> kolm uut plasttruupi D400</w:t>
      </w:r>
      <w:r w:rsidR="002F193D" w:rsidRPr="002F193D">
        <w:t xml:space="preserve"> </w:t>
      </w:r>
      <w:r w:rsidRPr="002F193D">
        <w:t>pk 1+95, pk 3+27 ning pk 4+64. Enne truupi pk 1+95 on teest paremale ette nähtud pikikraav</w:t>
      </w:r>
      <w:r w:rsidR="002F193D" w:rsidRPr="002F193D">
        <w:t>i</w:t>
      </w:r>
      <w:r w:rsidRPr="002F193D">
        <w:t xml:space="preserve"> 102</w:t>
      </w:r>
      <w:r w:rsidR="002F193D" w:rsidRPr="002F193D">
        <w:t xml:space="preserve"> rajamine.</w:t>
      </w:r>
      <w:r w:rsidRPr="002F193D">
        <w:t xml:space="preserve"> Pk 6+13 piirkonnas kulgeb tee alt läbi kuivenduskraav. Tee alla on ette nähtud uus plasttruup</w:t>
      </w:r>
      <w:r w:rsidR="002F193D" w:rsidRPr="002F193D">
        <w:t xml:space="preserve"> </w:t>
      </w:r>
      <w:r w:rsidRPr="002F193D">
        <w:t>D400. Truubi väljavoolu juures on ette nähtud rekonstrueerida olemasolev kuivenduskraav 100m</w:t>
      </w:r>
      <w:r w:rsidR="002F193D" w:rsidRPr="002F193D">
        <w:t xml:space="preserve"> </w:t>
      </w:r>
      <w:r w:rsidRPr="002F193D">
        <w:t>ulatuses. Tee kõrvalt juhitakse vesi kuivenduskraavini pikikraavide 103 paremal ning 104</w:t>
      </w:r>
      <w:r w:rsidR="002F193D" w:rsidRPr="002F193D">
        <w:t xml:space="preserve"> </w:t>
      </w:r>
      <w:r w:rsidRPr="002F193D">
        <w:t>vasakul abil.</w:t>
      </w:r>
      <w:r w:rsidRPr="002F193D">
        <w:cr/>
      </w:r>
      <w:r w:rsidR="00B079D3">
        <w:t>Rekonstrueeritav Kuurametsa tee trass kulgeb metsakvartalites MI091, MI072 ja MI053. Lõik algab pk 0+81 ning kulgeb kuni pk 10+37 Haavistu kinnistu piirini, kus teekate viiakse kokku</w:t>
      </w:r>
    </w:p>
    <w:p w14:paraId="26B20808" w14:textId="0F27B862" w:rsidR="00F8087A" w:rsidRDefault="00B079D3" w:rsidP="00B079D3">
      <w:pPr>
        <w:suppressAutoHyphens w:val="0"/>
        <w:autoSpaceDE w:val="0"/>
        <w:autoSpaceDN w:val="0"/>
        <w:adjustRightInd w:val="0"/>
        <w:jc w:val="both"/>
      </w:pPr>
      <w:r>
        <w:t xml:space="preserve">olemasoleva tee tasapinnaga. Pk 2+01 ning pk 3+39 on ette nähtud uued mahasõidud M3 paremale. Pk 4+40 on ette nähtud mahasõit M3 vasakule ning pk 5+71 ja pk 5+93 mahasõidud M3 paremale. Pk 6+41 on ette nähtud mahasõit M3 vasakule. Pk 7+08 on mahasõit </w:t>
      </w:r>
      <w:r w:rsidR="00F42EB7">
        <w:t xml:space="preserve">ehitatavatele </w:t>
      </w:r>
      <w:r>
        <w:t>Kuurapalo teele ning pk 9+86 Kuurametsa teele.</w:t>
      </w:r>
    </w:p>
    <w:p w14:paraId="2052CC12" w14:textId="3F97F109" w:rsidR="00B8479E" w:rsidRDefault="00B8479E" w:rsidP="000A6C50">
      <w:pPr>
        <w:pStyle w:val="Loendilik"/>
        <w:suppressAutoHyphens w:val="0"/>
        <w:autoSpaceDE w:val="0"/>
        <w:autoSpaceDN w:val="0"/>
        <w:adjustRightInd w:val="0"/>
        <w:ind w:left="0"/>
        <w:jc w:val="both"/>
      </w:pPr>
      <w:r>
        <w:t>Ehitatav Kuurametsa tee lõik algab pk 9+86 mahasõiduga paremale. Teelõik kulgeb 180m ulatuses mööda mäe küljel kulgevat sõidujälge ning edasi 140m ulatuses raiesmikul ning siis kuni lõpuni märjas metsas. Teelõik lõpeb pk 8+00 paikneva tagasipööramise alaga TP-T olemasoleval metsateel. Teisele poole olemasolevat teed on ette nähtud mahasõit M3.</w:t>
      </w:r>
    </w:p>
    <w:p w14:paraId="2AA0006B" w14:textId="06A44BFA" w:rsidR="00391430" w:rsidRDefault="00391430" w:rsidP="00391430">
      <w:pPr>
        <w:suppressAutoHyphens w:val="0"/>
        <w:autoSpaceDE w:val="0"/>
        <w:autoSpaceDN w:val="0"/>
        <w:adjustRightInd w:val="0"/>
        <w:jc w:val="both"/>
      </w:pPr>
      <w:r>
        <w:t>Rekonstrueeritava Kuurametsa tee trassil on olemasolev mulle ning amortiseerunud katend, ehitatava Kuurametsa tee trassil puuduvad olemasolev mulle ning katend. Olemasoleva teeosa aluspinnas on vett hästi juhtiv ning korraliku kandevõimega, ehitatava teeosa aluspinnas on vett hästi juhtiv, kuid ebapiisava kandevõimega. Uue 4,5 m laiuse katendiga tee rajamiseks tuleb ehitada kohapealsest pinnasest (kraavide väljakaeve, peenliiv/saviliiv) uus teemulle ning profileerida olemasolev mulle.</w:t>
      </w:r>
    </w:p>
    <w:p w14:paraId="03CE5451" w14:textId="42F33923" w:rsidR="000F16CC" w:rsidRDefault="000F16CC" w:rsidP="000F16CC">
      <w:pPr>
        <w:suppressAutoHyphens w:val="0"/>
        <w:autoSpaceDE w:val="0"/>
        <w:autoSpaceDN w:val="0"/>
        <w:adjustRightInd w:val="0"/>
        <w:jc w:val="both"/>
      </w:pPr>
      <w:r>
        <w:t>Rekonstrueeritava ja ehitatava Kuurametsa tee teekatendi konstruktsioon on:</w:t>
      </w:r>
    </w:p>
    <w:p w14:paraId="1D8560E6" w14:textId="77777777" w:rsidR="000F16CC" w:rsidRDefault="000F16CC" w:rsidP="000F16CC">
      <w:pPr>
        <w:pStyle w:val="Loendilik"/>
        <w:numPr>
          <w:ilvl w:val="0"/>
          <w:numId w:val="8"/>
        </w:numPr>
        <w:suppressAutoHyphens w:val="0"/>
        <w:autoSpaceDE w:val="0"/>
        <w:autoSpaceDN w:val="0"/>
        <w:adjustRightInd w:val="0"/>
        <w:ind w:left="426" w:firstLine="0"/>
        <w:jc w:val="both"/>
      </w:pPr>
      <w:r>
        <w:t>Kulumiskiht h=10 cm, purustatud kruus Pos 6</w:t>
      </w:r>
    </w:p>
    <w:p w14:paraId="20E3173F" w14:textId="77777777" w:rsidR="000F16CC" w:rsidRDefault="000F16CC" w:rsidP="000F16CC">
      <w:pPr>
        <w:pStyle w:val="Loendilik"/>
        <w:numPr>
          <w:ilvl w:val="0"/>
          <w:numId w:val="8"/>
        </w:numPr>
        <w:suppressAutoHyphens w:val="0"/>
        <w:autoSpaceDE w:val="0"/>
        <w:autoSpaceDN w:val="0"/>
        <w:adjustRightInd w:val="0"/>
        <w:ind w:left="426" w:firstLine="0"/>
        <w:jc w:val="both"/>
      </w:pPr>
      <w:r>
        <w:t>Kandev kiht h=20 cm, purustatud kruus Pos 4</w:t>
      </w:r>
    </w:p>
    <w:p w14:paraId="42FF8E80" w14:textId="77777777" w:rsidR="000F16CC" w:rsidRDefault="000F16CC" w:rsidP="000F16CC">
      <w:pPr>
        <w:pStyle w:val="Loendilik"/>
        <w:numPr>
          <w:ilvl w:val="0"/>
          <w:numId w:val="8"/>
        </w:numPr>
        <w:suppressAutoHyphens w:val="0"/>
        <w:autoSpaceDE w:val="0"/>
        <w:autoSpaceDN w:val="0"/>
        <w:adjustRightInd w:val="0"/>
        <w:ind w:left="426" w:firstLine="0"/>
        <w:jc w:val="both"/>
      </w:pPr>
      <w:r>
        <w:t xml:space="preserve">Geotekstiil </w:t>
      </w:r>
      <w:bookmarkStart w:id="2" w:name="_Hlk185500394"/>
      <w:r>
        <w:t>(</w:t>
      </w:r>
      <w:r w:rsidRPr="00A24C0C">
        <w:t>Deklareeritud tõmbetugevus MD/CMD ≥20 kN/m, 5,0 m lai, mittekootud</w:t>
      </w:r>
      <w:r>
        <w:t>)</w:t>
      </w:r>
      <w:bookmarkEnd w:id="2"/>
    </w:p>
    <w:p w14:paraId="610A8A55" w14:textId="77777777" w:rsidR="000F16CC" w:rsidRDefault="000F16CC" w:rsidP="000F16CC">
      <w:pPr>
        <w:pStyle w:val="Loendilik"/>
        <w:numPr>
          <w:ilvl w:val="0"/>
          <w:numId w:val="8"/>
        </w:numPr>
        <w:suppressAutoHyphens w:val="0"/>
        <w:autoSpaceDE w:val="0"/>
        <w:autoSpaceDN w:val="0"/>
        <w:adjustRightInd w:val="0"/>
        <w:ind w:left="426" w:firstLine="0"/>
        <w:jc w:val="both"/>
      </w:pPr>
      <w:r>
        <w:t>Ehitatav muldkeha (kohapealne pinnas).</w:t>
      </w:r>
    </w:p>
    <w:p w14:paraId="2696A093" w14:textId="26B98BC6" w:rsidR="002B4797" w:rsidRDefault="002B4797" w:rsidP="002B4797">
      <w:pPr>
        <w:suppressAutoHyphens w:val="0"/>
        <w:autoSpaceDE w:val="0"/>
        <w:autoSpaceDN w:val="0"/>
        <w:adjustRightInd w:val="0"/>
        <w:jc w:val="both"/>
      </w:pPr>
      <w:r>
        <w:t>Ehitatava Kuurametsa tee teekatendi konstruktsioon pk 3+55.64 – 7+99.96 on:</w:t>
      </w:r>
    </w:p>
    <w:p w14:paraId="7B9AE8A9" w14:textId="19DB519F" w:rsidR="002B4797" w:rsidRDefault="002B4797" w:rsidP="002B4797">
      <w:pPr>
        <w:pStyle w:val="Loendilik"/>
        <w:numPr>
          <w:ilvl w:val="0"/>
          <w:numId w:val="11"/>
        </w:numPr>
        <w:suppressAutoHyphens w:val="0"/>
        <w:autoSpaceDE w:val="0"/>
        <w:autoSpaceDN w:val="0"/>
        <w:adjustRightInd w:val="0"/>
        <w:ind w:left="426" w:firstLine="0"/>
        <w:jc w:val="both"/>
      </w:pPr>
      <w:r>
        <w:t>Kulumiskiht h=10 cm, purustatud kruus Pos 6</w:t>
      </w:r>
    </w:p>
    <w:p w14:paraId="00DCA39E" w14:textId="6CBD0F98" w:rsidR="002B4797" w:rsidRDefault="002B4797" w:rsidP="002B4797">
      <w:pPr>
        <w:pStyle w:val="Loendilik"/>
        <w:numPr>
          <w:ilvl w:val="0"/>
          <w:numId w:val="11"/>
        </w:numPr>
        <w:suppressAutoHyphens w:val="0"/>
        <w:autoSpaceDE w:val="0"/>
        <w:autoSpaceDN w:val="0"/>
        <w:adjustRightInd w:val="0"/>
        <w:ind w:left="426" w:firstLine="0"/>
        <w:jc w:val="both"/>
      </w:pPr>
      <w:r>
        <w:t>Kandev kiht h=30 cm, purustatud kruus Pos 4</w:t>
      </w:r>
    </w:p>
    <w:p w14:paraId="2B7DA091" w14:textId="1DF32D8F" w:rsidR="002B4797" w:rsidRDefault="002B4797" w:rsidP="002B4797">
      <w:pPr>
        <w:pStyle w:val="Loendilik"/>
        <w:numPr>
          <w:ilvl w:val="0"/>
          <w:numId w:val="11"/>
        </w:numPr>
        <w:suppressAutoHyphens w:val="0"/>
        <w:autoSpaceDE w:val="0"/>
        <w:autoSpaceDN w:val="0"/>
        <w:adjustRightInd w:val="0"/>
        <w:ind w:left="426" w:firstLine="0"/>
        <w:jc w:val="both"/>
      </w:pPr>
      <w:r>
        <w:t xml:space="preserve">Geotekstiil </w:t>
      </w:r>
      <w:r w:rsidRPr="002B4797">
        <w:t>(Deklareeritud tõmbetugevus MD/CMD ≥20 kN/m, 5,0 m lai, mittekootud)</w:t>
      </w:r>
    </w:p>
    <w:p w14:paraId="49854FEE" w14:textId="6F484A0F" w:rsidR="000F16CC" w:rsidRDefault="002B4797" w:rsidP="002B4797">
      <w:pPr>
        <w:pStyle w:val="Loendilik"/>
        <w:numPr>
          <w:ilvl w:val="0"/>
          <w:numId w:val="11"/>
        </w:numPr>
        <w:suppressAutoHyphens w:val="0"/>
        <w:autoSpaceDE w:val="0"/>
        <w:autoSpaceDN w:val="0"/>
        <w:adjustRightInd w:val="0"/>
        <w:ind w:left="426" w:firstLine="0"/>
        <w:jc w:val="both"/>
      </w:pPr>
      <w:r>
        <w:t>Ehitatav muldkeha (kohapealne pinnas).</w:t>
      </w:r>
    </w:p>
    <w:p w14:paraId="0453FAC7" w14:textId="77777777" w:rsidR="00CB2914" w:rsidRPr="00CB2914" w:rsidRDefault="00CB2914" w:rsidP="00CB2914">
      <w:pPr>
        <w:suppressAutoHyphens w:val="0"/>
        <w:autoSpaceDE w:val="0"/>
        <w:autoSpaceDN w:val="0"/>
        <w:adjustRightInd w:val="0"/>
        <w:jc w:val="both"/>
      </w:pPr>
      <w:r w:rsidRPr="00CB2914">
        <w:t>Riigiteedega ristumisekoht ehitatakse riigitee nr 25161 Kose - Käbli kilomeetrile 25,961. Mahasõidutee rajatakse kruuskattega, mis on ette nähtud rajada 4,5 m laiuse kattega.</w:t>
      </w:r>
      <w:r w:rsidRPr="00CB2914">
        <w:cr/>
        <w:t>Mahasõidu tee kruuskate rajatakse järgmiselt:</w:t>
      </w:r>
    </w:p>
    <w:p w14:paraId="24C85213" w14:textId="77777777" w:rsidR="00CB2914" w:rsidRPr="00CB2914" w:rsidRDefault="00CB2914" w:rsidP="00CB2914">
      <w:pPr>
        <w:pStyle w:val="Loendilik"/>
        <w:numPr>
          <w:ilvl w:val="0"/>
          <w:numId w:val="8"/>
        </w:numPr>
        <w:suppressAutoHyphens w:val="0"/>
        <w:autoSpaceDE w:val="0"/>
        <w:autoSpaceDN w:val="0"/>
        <w:adjustRightInd w:val="0"/>
        <w:ind w:left="426" w:firstLine="0"/>
        <w:jc w:val="both"/>
      </w:pPr>
      <w:r w:rsidRPr="00CB2914">
        <w:lastRenderedPageBreak/>
        <w:t>Kulumiskiht h=10 cm, purustatud kruus Pos 6</w:t>
      </w:r>
    </w:p>
    <w:p w14:paraId="34017C11" w14:textId="77777777" w:rsidR="00CB2914" w:rsidRPr="00CB2914" w:rsidRDefault="00CB2914" w:rsidP="00CB2914">
      <w:pPr>
        <w:pStyle w:val="Loendilik"/>
        <w:numPr>
          <w:ilvl w:val="0"/>
          <w:numId w:val="8"/>
        </w:numPr>
        <w:suppressAutoHyphens w:val="0"/>
        <w:autoSpaceDE w:val="0"/>
        <w:autoSpaceDN w:val="0"/>
        <w:adjustRightInd w:val="0"/>
        <w:ind w:left="426" w:firstLine="0"/>
        <w:jc w:val="both"/>
      </w:pPr>
      <w:r w:rsidRPr="00CB2914">
        <w:t>Kandev kiht h=20 cm, purustatud kruus Pos 4</w:t>
      </w:r>
    </w:p>
    <w:p w14:paraId="380177DC" w14:textId="77777777" w:rsidR="00CB2914" w:rsidRPr="00CB2914" w:rsidRDefault="00CB2914" w:rsidP="00CB2914">
      <w:pPr>
        <w:pStyle w:val="Loendilik"/>
        <w:numPr>
          <w:ilvl w:val="0"/>
          <w:numId w:val="8"/>
        </w:numPr>
        <w:suppressAutoHyphens w:val="0"/>
        <w:autoSpaceDE w:val="0"/>
        <w:autoSpaceDN w:val="0"/>
        <w:adjustRightInd w:val="0"/>
        <w:ind w:left="426" w:firstLine="0"/>
        <w:jc w:val="both"/>
      </w:pPr>
      <w:r w:rsidRPr="00CB2914">
        <w:t>Geotekstiil (Deklareeritud tõmbetugevus MD/CMD ≥20 kN/m, 5,0 m lai, mittekootud)</w:t>
      </w:r>
    </w:p>
    <w:p w14:paraId="2B600B0A" w14:textId="77777777" w:rsidR="00CB2914" w:rsidRPr="00CB2914" w:rsidRDefault="00CB2914" w:rsidP="00CB2914">
      <w:pPr>
        <w:pStyle w:val="Loendilik"/>
        <w:numPr>
          <w:ilvl w:val="0"/>
          <w:numId w:val="5"/>
        </w:numPr>
        <w:suppressAutoHyphens w:val="0"/>
        <w:autoSpaceDE w:val="0"/>
        <w:autoSpaceDN w:val="0"/>
        <w:adjustRightInd w:val="0"/>
        <w:ind w:left="426" w:firstLine="0"/>
        <w:jc w:val="both"/>
      </w:pPr>
      <w:r w:rsidRPr="00CB2914">
        <w:t>Ehitatav muldkeha (kohapealne pinnas).</w:t>
      </w:r>
    </w:p>
    <w:p w14:paraId="4B4F5C81" w14:textId="1550F990" w:rsidR="00F8087A" w:rsidRDefault="006542C0" w:rsidP="00DA571E">
      <w:pPr>
        <w:suppressAutoHyphens w:val="0"/>
        <w:autoSpaceDE w:val="0"/>
        <w:autoSpaceDN w:val="0"/>
        <w:adjustRightInd w:val="0"/>
        <w:jc w:val="both"/>
      </w:pPr>
      <w:r w:rsidRPr="006542C0">
        <w:rPr>
          <w:b/>
          <w:bCs/>
        </w:rPr>
        <w:t>Haavistu tee</w:t>
      </w:r>
      <w:r>
        <w:t xml:space="preserve"> </w:t>
      </w:r>
      <w:r w:rsidR="001C2B47">
        <w:t xml:space="preserve">(0,969 km) </w:t>
      </w:r>
      <w:r>
        <w:t>(Teeregistri järgi nr 1810220 Kuura – Savioja tee) vana mahasõit saab alguse riigiteelt nr 25161 Kose – Käbli, mis suletakse. Uus mahasõit saab alguse Kuurametsa tee ehitatavalt lõigult pk 0+26 ning lõppeb pk 0+75. Tee teine rekonstrueeritav lõik algab km 0,85 Misso metskond 24 kinnistu (18102:002:0750) piirilt ning lõpeb km 1,81 Misso metskond 11 kinnistul (46801:001:0620) algava Kisejärve maastikukaitseala piiril.</w:t>
      </w:r>
    </w:p>
    <w:p w14:paraId="38D5C97E" w14:textId="3B0DCFF4" w:rsidR="00B51A9A" w:rsidRDefault="0069481D" w:rsidP="00B51A9A">
      <w:pPr>
        <w:suppressAutoHyphens w:val="0"/>
        <w:autoSpaceDE w:val="0"/>
        <w:autoSpaceDN w:val="0"/>
        <w:adjustRightInd w:val="0"/>
        <w:jc w:val="both"/>
      </w:pPr>
      <w:r>
        <w:t>Pk 2+25 paikneb olemasolev korras plasttruup D500.</w:t>
      </w:r>
      <w:r w:rsidR="00B972AC" w:rsidRPr="00B972AC">
        <w:t xml:space="preserve"> </w:t>
      </w:r>
      <w:r w:rsidR="00B972AC">
        <w:t xml:space="preserve">Sõiduteest paremale </w:t>
      </w:r>
      <w:r w:rsidR="00545F1D">
        <w:t>rajatakse</w:t>
      </w:r>
      <w:r w:rsidR="00B972AC">
        <w:t xml:space="preserve"> pikikraav 301, mis juhib pinnaveed olemasoleva truubi</w:t>
      </w:r>
      <w:r w:rsidR="00545F1D">
        <w:t xml:space="preserve"> </w:t>
      </w:r>
      <w:r w:rsidR="00B972AC">
        <w:t>väljavoolu juures olemasolevasse põikkraavi.</w:t>
      </w:r>
      <w:r w:rsidR="00545F1D">
        <w:t xml:space="preserve"> </w:t>
      </w:r>
      <w:r w:rsidR="00B972AC">
        <w:t>Pk 5+02 on ette</w:t>
      </w:r>
      <w:r w:rsidR="00545F1D">
        <w:t xml:space="preserve"> </w:t>
      </w:r>
      <w:r w:rsidR="00B972AC">
        <w:t>nähtud uue plasttruubi D400 rajamine. Truubi</w:t>
      </w:r>
      <w:r w:rsidR="00545F1D">
        <w:t xml:space="preserve"> </w:t>
      </w:r>
      <w:r w:rsidR="00B972AC">
        <w:t>sissevoolu juures rajatakse uus kraavilõik 302, mis juhib pinnaveed ehitatavasse truupi.</w:t>
      </w:r>
      <w:r w:rsidR="00F50952" w:rsidRPr="00F50952">
        <w:t xml:space="preserve"> </w:t>
      </w:r>
      <w:r w:rsidR="00F50952">
        <w:t>Pk 0+26 on ette nähtud uus plasttruup D400 pinnavee juhtimiseks tee alt läbi.</w:t>
      </w:r>
      <w:r w:rsidR="00F50952">
        <w:cr/>
      </w:r>
      <w:r w:rsidR="00B51A9A">
        <w:t>Haavistu tee esimene rekonstrueeritav osa saab alguse ehitatavast Kuurametsa teest. Tee algab</w:t>
      </w:r>
    </w:p>
    <w:p w14:paraId="7C9FB692" w14:textId="77777777" w:rsidR="00B51A9A" w:rsidRDefault="00B51A9A" w:rsidP="00B51A9A">
      <w:pPr>
        <w:suppressAutoHyphens w:val="0"/>
        <w:autoSpaceDE w:val="0"/>
        <w:autoSpaceDN w:val="0"/>
        <w:adjustRightInd w:val="0"/>
        <w:jc w:val="both"/>
      </w:pPr>
      <w:r>
        <w:t>Kuurametsa teest pk 0+26 ning suubub pk 0+75 olemasoleva teega kokku. Lõigule täiendavaid</w:t>
      </w:r>
    </w:p>
    <w:p w14:paraId="17AC91F9" w14:textId="65A02FAA" w:rsidR="00B72DF4" w:rsidRDefault="00B51A9A" w:rsidP="00B51A9A">
      <w:pPr>
        <w:suppressAutoHyphens w:val="0"/>
        <w:autoSpaceDE w:val="0"/>
        <w:autoSpaceDN w:val="0"/>
        <w:adjustRightInd w:val="0"/>
        <w:jc w:val="both"/>
      </w:pPr>
      <w:r>
        <w:t>mahasõite ei rajata.</w:t>
      </w:r>
    </w:p>
    <w:p w14:paraId="32230CFA" w14:textId="68831C6B" w:rsidR="006542C0" w:rsidRDefault="007D2D53" w:rsidP="007D2D53">
      <w:pPr>
        <w:suppressAutoHyphens w:val="0"/>
        <w:autoSpaceDE w:val="0"/>
        <w:autoSpaceDN w:val="0"/>
        <w:adjustRightInd w:val="0"/>
        <w:jc w:val="both"/>
      </w:pPr>
      <w:bookmarkStart w:id="3" w:name="_Hlk185500569"/>
      <w:r>
        <w:t>Haavistu</w:t>
      </w:r>
      <w:bookmarkEnd w:id="3"/>
      <w:r>
        <w:t xml:space="preserve"> tee teine rekonstrueeritav lõik saab alguse metsakvartali MI073 piiril ja lõpeb metsakvartalis MI055. Tee lõppu rajatakse tagasipööramise koht TP-T PK 8+44. Tee lõpp viiakse kõrguslikult sujuvalt kokku olemasoleva tee tasapinnaga. Pk 0+20 suubub vasakult ehitatav Kuurapalo tee. Pk 0+35, pk 2+48 ja pk 3+48 on ette nähtud mahasõidud M3 paremale ning pk 2+48 ja pk 3+48 paiknevate mahasõitude alla on ette nähtud uued plasttruubid D400, mis juhivad pinnaveed</w:t>
      </w:r>
      <w:r w:rsidR="005957B0">
        <w:t xml:space="preserve"> </w:t>
      </w:r>
      <w:r>
        <w:t xml:space="preserve">mahasõidu alt läbi. </w:t>
      </w:r>
    </w:p>
    <w:p w14:paraId="04E80B9E" w14:textId="5F657FF7" w:rsidR="00DE58DA" w:rsidRDefault="00DE58DA" w:rsidP="00DE58DA">
      <w:pPr>
        <w:suppressAutoHyphens w:val="0"/>
        <w:autoSpaceDE w:val="0"/>
        <w:autoSpaceDN w:val="0"/>
        <w:adjustRightInd w:val="0"/>
        <w:jc w:val="both"/>
      </w:pPr>
      <w:r>
        <w:t>Rekonstrueeritava Haavistu tee trassil on olemasolev mulle ning amortiseerunud katend. Tee aluspinnas on vett hästi juhtiv ning korraliku kandevõimega. Uue 4,5 m laiuse katendiga tee rajamiseks tuleb eelnevalt profileerida, vajadusel ehitada kohapealsest pinnasest (kraavide väljakaeve, peenliiv/saviliiv) uus teemulle.</w:t>
      </w:r>
    </w:p>
    <w:p w14:paraId="7A7C5A6B" w14:textId="77850FBE" w:rsidR="00456D9B" w:rsidRDefault="00456D9B" w:rsidP="00456D9B">
      <w:pPr>
        <w:suppressAutoHyphens w:val="0"/>
        <w:autoSpaceDE w:val="0"/>
        <w:autoSpaceDN w:val="0"/>
        <w:adjustRightInd w:val="0"/>
        <w:jc w:val="both"/>
      </w:pPr>
      <w:r>
        <w:t xml:space="preserve">Rekonstrueeritava ja ehitatava </w:t>
      </w:r>
      <w:r w:rsidRPr="00456D9B">
        <w:t>Haavistu</w:t>
      </w:r>
      <w:r>
        <w:t xml:space="preserve"> tee teekatendi konstruktsioon on:</w:t>
      </w:r>
    </w:p>
    <w:p w14:paraId="0FA5B9BA" w14:textId="77777777" w:rsidR="00456D9B" w:rsidRDefault="00456D9B" w:rsidP="00456D9B">
      <w:pPr>
        <w:pStyle w:val="Loendilik"/>
        <w:numPr>
          <w:ilvl w:val="0"/>
          <w:numId w:val="8"/>
        </w:numPr>
        <w:suppressAutoHyphens w:val="0"/>
        <w:autoSpaceDE w:val="0"/>
        <w:autoSpaceDN w:val="0"/>
        <w:adjustRightInd w:val="0"/>
        <w:ind w:left="426" w:firstLine="0"/>
        <w:jc w:val="both"/>
      </w:pPr>
      <w:r>
        <w:t>Kulumiskiht h=10 cm, purustatud kruus Pos 6</w:t>
      </w:r>
    </w:p>
    <w:p w14:paraId="63D2DBFA" w14:textId="77777777" w:rsidR="00456D9B" w:rsidRDefault="00456D9B" w:rsidP="00456D9B">
      <w:pPr>
        <w:pStyle w:val="Loendilik"/>
        <w:numPr>
          <w:ilvl w:val="0"/>
          <w:numId w:val="8"/>
        </w:numPr>
        <w:suppressAutoHyphens w:val="0"/>
        <w:autoSpaceDE w:val="0"/>
        <w:autoSpaceDN w:val="0"/>
        <w:adjustRightInd w:val="0"/>
        <w:ind w:left="426" w:firstLine="0"/>
        <w:jc w:val="both"/>
      </w:pPr>
      <w:r>
        <w:t>Kandev kiht h=20 cm, purustatud kruus Pos 4</w:t>
      </w:r>
    </w:p>
    <w:p w14:paraId="2B4DE3A2" w14:textId="77777777" w:rsidR="00456D9B" w:rsidRDefault="00456D9B" w:rsidP="00456D9B">
      <w:pPr>
        <w:pStyle w:val="Loendilik"/>
        <w:numPr>
          <w:ilvl w:val="0"/>
          <w:numId w:val="8"/>
        </w:numPr>
        <w:suppressAutoHyphens w:val="0"/>
        <w:autoSpaceDE w:val="0"/>
        <w:autoSpaceDN w:val="0"/>
        <w:adjustRightInd w:val="0"/>
        <w:ind w:left="426" w:firstLine="0"/>
        <w:jc w:val="both"/>
      </w:pPr>
      <w:r>
        <w:t>Geotekstiil (</w:t>
      </w:r>
      <w:r w:rsidRPr="00A24C0C">
        <w:t>Deklareeritud tõmbetugevus MD/CMD ≥20 kN/m, 5,0 m lai, mittekootud</w:t>
      </w:r>
      <w:r>
        <w:t>)</w:t>
      </w:r>
    </w:p>
    <w:p w14:paraId="66228136" w14:textId="77777777" w:rsidR="00456D9B" w:rsidRDefault="00456D9B" w:rsidP="00456D9B">
      <w:pPr>
        <w:pStyle w:val="Loendilik"/>
        <w:numPr>
          <w:ilvl w:val="0"/>
          <w:numId w:val="8"/>
        </w:numPr>
        <w:suppressAutoHyphens w:val="0"/>
        <w:autoSpaceDE w:val="0"/>
        <w:autoSpaceDN w:val="0"/>
        <w:adjustRightInd w:val="0"/>
        <w:ind w:left="426" w:firstLine="0"/>
        <w:jc w:val="both"/>
      </w:pPr>
      <w:r>
        <w:t>Ehitatav muldkeha (kohapealne pinnas).</w:t>
      </w:r>
    </w:p>
    <w:p w14:paraId="21B6EEB8" w14:textId="41563A21" w:rsidR="006542C0" w:rsidRPr="000D2D06" w:rsidRDefault="00C42029" w:rsidP="00DA571E">
      <w:pPr>
        <w:suppressAutoHyphens w:val="0"/>
        <w:autoSpaceDE w:val="0"/>
        <w:autoSpaceDN w:val="0"/>
        <w:adjustRightInd w:val="0"/>
        <w:jc w:val="both"/>
      </w:pPr>
      <w:r w:rsidRPr="000D2D06">
        <w:rPr>
          <w:b/>
          <w:bCs/>
        </w:rPr>
        <w:t>Kuurapalo tee</w:t>
      </w:r>
      <w:r w:rsidRPr="000D2D06">
        <w:t xml:space="preserve"> (</w:t>
      </w:r>
      <w:r w:rsidR="001C2B47" w:rsidRPr="000D2D06">
        <w:t>0,681 km</w:t>
      </w:r>
      <w:r w:rsidRPr="000D2D06">
        <w:t>) algab Kuurametsa teelt pk 7+08 ning lõpeb Haavistu teel pk 0+20.</w:t>
      </w:r>
    </w:p>
    <w:p w14:paraId="41E68382" w14:textId="7CE8C1CC" w:rsidR="00C42029" w:rsidRPr="000D2D06" w:rsidRDefault="00A8162D" w:rsidP="00A8162D">
      <w:pPr>
        <w:suppressAutoHyphens w:val="0"/>
        <w:autoSpaceDE w:val="0"/>
        <w:autoSpaceDN w:val="0"/>
        <w:adjustRightInd w:val="0"/>
        <w:jc w:val="both"/>
      </w:pPr>
      <w:r w:rsidRPr="000D2D06">
        <w:t>Kuurapalo teele pk 0+22 on ette nähtud uus plasttruup D400, mis juhib pinnaveed tee alt läbi. Sissevoolu juurde rajatakse Kuurametsa tee kõrvalt pikikraav 201, mis juhib veed truupi. Pk 4+95 kulgevale põikkraavile on ette nähtud tee alla rajada plasttruup D400. Enne põikkraavi teest vasakule on ette nähtud pikikraav 202, mis juhib</w:t>
      </w:r>
      <w:r w:rsidR="000D2D06" w:rsidRPr="000D2D06">
        <w:t xml:space="preserve"> </w:t>
      </w:r>
      <w:r w:rsidRPr="000D2D06">
        <w:t>pinnaveed truubini.</w:t>
      </w:r>
    </w:p>
    <w:p w14:paraId="6DCF4672" w14:textId="25F9D7CE" w:rsidR="00C42029" w:rsidRPr="000D2D06" w:rsidRDefault="00AA3FDF" w:rsidP="00835BE1">
      <w:pPr>
        <w:suppressAutoHyphens w:val="0"/>
        <w:autoSpaceDE w:val="0"/>
        <w:autoSpaceDN w:val="0"/>
        <w:adjustRightInd w:val="0"/>
        <w:jc w:val="both"/>
      </w:pPr>
      <w:r>
        <w:t xml:space="preserve">Kuurapalo </w:t>
      </w:r>
      <w:r w:rsidR="00835BE1">
        <w:t xml:space="preserve">tee algus on keeratud 90 kraadi risti Kuurametsa teega </w:t>
      </w:r>
      <w:r>
        <w:t>ja t</w:t>
      </w:r>
      <w:r w:rsidR="00835BE1">
        <w:t xml:space="preserve">ee lõpp ristub Haavistu teega risti 90 kraadi all. Kuurapalo teele täiendavaid mahasõite ei </w:t>
      </w:r>
      <w:r>
        <w:t>rajata</w:t>
      </w:r>
      <w:r w:rsidR="00835BE1">
        <w:t>.</w:t>
      </w:r>
    </w:p>
    <w:p w14:paraId="59CA93F3" w14:textId="7E307379" w:rsidR="00456D9B" w:rsidRDefault="0011248D" w:rsidP="00456D9B">
      <w:pPr>
        <w:suppressAutoHyphens w:val="0"/>
        <w:autoSpaceDE w:val="0"/>
        <w:autoSpaceDN w:val="0"/>
        <w:adjustRightInd w:val="0"/>
        <w:jc w:val="both"/>
      </w:pPr>
      <w:r w:rsidRPr="0011248D">
        <w:t>Ehitatava Kuurapalo tee trassil puudub olemasolev mulle ning katend. Tee aluspinnas on vett hästi juhtiv ning korraliku kandevõimega. Uue 4,5 m laiuse katendiga tee rajamiseks tuleb ehitada kohapealsest pinnasest (kraavide väljakaeve, peenliiv/saviliiv) uus teemulle.</w:t>
      </w:r>
      <w:r w:rsidRPr="0011248D">
        <w:cr/>
      </w:r>
      <w:r w:rsidR="00F077E2">
        <w:t>E</w:t>
      </w:r>
      <w:r w:rsidR="00456D9B">
        <w:t>hitatava Kuura</w:t>
      </w:r>
      <w:r w:rsidR="00F077E2">
        <w:t>palo</w:t>
      </w:r>
      <w:r w:rsidR="00456D9B">
        <w:t xml:space="preserve"> tee teekatendi konstruktsioon on:</w:t>
      </w:r>
    </w:p>
    <w:p w14:paraId="4B9AAFB0" w14:textId="77777777" w:rsidR="00456D9B" w:rsidRDefault="00456D9B" w:rsidP="00456D9B">
      <w:pPr>
        <w:pStyle w:val="Loendilik"/>
        <w:numPr>
          <w:ilvl w:val="0"/>
          <w:numId w:val="8"/>
        </w:numPr>
        <w:suppressAutoHyphens w:val="0"/>
        <w:autoSpaceDE w:val="0"/>
        <w:autoSpaceDN w:val="0"/>
        <w:adjustRightInd w:val="0"/>
        <w:ind w:left="426" w:firstLine="0"/>
        <w:jc w:val="both"/>
      </w:pPr>
      <w:bookmarkStart w:id="4" w:name="_Hlk185501004"/>
      <w:r>
        <w:t>Kulumiskiht h=10 cm, purustatud kruus Pos 6</w:t>
      </w:r>
    </w:p>
    <w:p w14:paraId="0852C7AF" w14:textId="77777777" w:rsidR="00456D9B" w:rsidRDefault="00456D9B" w:rsidP="00456D9B">
      <w:pPr>
        <w:pStyle w:val="Loendilik"/>
        <w:numPr>
          <w:ilvl w:val="0"/>
          <w:numId w:val="8"/>
        </w:numPr>
        <w:suppressAutoHyphens w:val="0"/>
        <w:autoSpaceDE w:val="0"/>
        <w:autoSpaceDN w:val="0"/>
        <w:adjustRightInd w:val="0"/>
        <w:ind w:left="426" w:firstLine="0"/>
        <w:jc w:val="both"/>
      </w:pPr>
      <w:r>
        <w:t>Kandev kiht h=20 cm, purustatud kruus Pos 4</w:t>
      </w:r>
    </w:p>
    <w:p w14:paraId="6AC348C2" w14:textId="77777777" w:rsidR="00456D9B" w:rsidRDefault="00456D9B" w:rsidP="00456D9B">
      <w:pPr>
        <w:pStyle w:val="Loendilik"/>
        <w:numPr>
          <w:ilvl w:val="0"/>
          <w:numId w:val="8"/>
        </w:numPr>
        <w:suppressAutoHyphens w:val="0"/>
        <w:autoSpaceDE w:val="0"/>
        <w:autoSpaceDN w:val="0"/>
        <w:adjustRightInd w:val="0"/>
        <w:ind w:left="426" w:firstLine="0"/>
        <w:jc w:val="both"/>
      </w:pPr>
      <w:r>
        <w:t>Geotekstiil (</w:t>
      </w:r>
      <w:r w:rsidRPr="00A24C0C">
        <w:t>Deklareeritud tõmbetugevus MD/CMD ≥20 kN/m, 5,0 m lai, mittekootud</w:t>
      </w:r>
      <w:r>
        <w:t>)</w:t>
      </w:r>
    </w:p>
    <w:p w14:paraId="60CB1F8E" w14:textId="77777777" w:rsidR="00456D9B" w:rsidRDefault="00456D9B" w:rsidP="00456D9B">
      <w:pPr>
        <w:pStyle w:val="Loendilik"/>
        <w:numPr>
          <w:ilvl w:val="0"/>
          <w:numId w:val="8"/>
        </w:numPr>
        <w:suppressAutoHyphens w:val="0"/>
        <w:autoSpaceDE w:val="0"/>
        <w:autoSpaceDN w:val="0"/>
        <w:adjustRightInd w:val="0"/>
        <w:ind w:left="426" w:firstLine="0"/>
        <w:jc w:val="both"/>
      </w:pPr>
      <w:r>
        <w:t>Ehitatav muldkeha (kohapealne pinnas).</w:t>
      </w:r>
      <w:bookmarkEnd w:id="4"/>
    </w:p>
    <w:p w14:paraId="26D3B370" w14:textId="77777777" w:rsidR="003848FC" w:rsidRDefault="003848FC" w:rsidP="006E6087">
      <w:pPr>
        <w:suppressAutoHyphens w:val="0"/>
        <w:autoSpaceDE w:val="0"/>
        <w:autoSpaceDN w:val="0"/>
        <w:adjustRightInd w:val="0"/>
        <w:jc w:val="both"/>
        <w:rPr>
          <w:color w:val="FF0000"/>
        </w:rPr>
      </w:pPr>
    </w:p>
    <w:p w14:paraId="3B8043B6" w14:textId="27A6844B"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5"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5"/>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4C3496D9" w14:textId="77777777" w:rsidR="00831261" w:rsidRDefault="00831261" w:rsidP="00A445AE">
      <w:pPr>
        <w:jc w:val="both"/>
        <w:rPr>
          <w:color w:val="000000"/>
        </w:rPr>
      </w:pPr>
    </w:p>
    <w:p w14:paraId="64A244F3" w14:textId="75C94ED9"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B7288" w14:textId="77777777" w:rsidR="00D53BEE" w:rsidRDefault="00D53BEE">
      <w:r>
        <w:separator/>
      </w:r>
    </w:p>
  </w:endnote>
  <w:endnote w:type="continuationSeparator" w:id="0">
    <w:p w14:paraId="325CC9BF" w14:textId="77777777" w:rsidR="00D53BEE" w:rsidRDefault="00D53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CBCA9" w14:textId="77777777" w:rsidR="00D53BEE" w:rsidRDefault="00D53BEE">
      <w:r>
        <w:separator/>
      </w:r>
    </w:p>
  </w:footnote>
  <w:footnote w:type="continuationSeparator" w:id="0">
    <w:p w14:paraId="1C0F8A7A" w14:textId="77777777" w:rsidR="00D53BEE" w:rsidRDefault="00D53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A1F07" w14:textId="77777777" w:rsidR="00153F6D" w:rsidRDefault="00153F6D" w:rsidP="00153F6D">
    <w:pPr>
      <w:pStyle w:val="Pis"/>
    </w:pPr>
    <w:r>
      <w:t>TEHNILINE KIRJELDUS</w:t>
    </w:r>
  </w:p>
  <w:p w14:paraId="34C52915" w14:textId="2DBE52F3" w:rsidR="00153F6D" w:rsidRDefault="00153F6D" w:rsidP="00153F6D">
    <w:pPr>
      <w:pStyle w:val="Pis"/>
      <w:rPr>
        <w:bCs/>
        <w:i/>
        <w:iCs/>
      </w:rPr>
    </w:pPr>
    <w:r w:rsidRPr="00952EE2">
      <w:t xml:space="preserve">Hange: </w:t>
    </w:r>
    <w:r>
      <w:t>„</w:t>
    </w:r>
    <w:r w:rsidR="00310D78" w:rsidRPr="00310D78">
      <w:rPr>
        <w:bCs/>
        <w:i/>
        <w:iCs/>
      </w:rPr>
      <w:t>Kuurametsa ja Haavistu teede rekonstrueerimine ja ehitamine</w:t>
    </w:r>
    <w:r>
      <w:rPr>
        <w:bCs/>
        <w:i/>
        <w:iCs/>
      </w:rPr>
      <w:t>“</w:t>
    </w:r>
  </w:p>
  <w:p w14:paraId="0AC5E6CB" w14:textId="436A774C" w:rsidR="00153F6D" w:rsidRDefault="00153F6D" w:rsidP="00153F6D">
    <w:pPr>
      <w:pStyle w:val="Pis"/>
    </w:pPr>
    <w:r w:rsidRPr="00952EE2">
      <w:t xml:space="preserve">Viitenumber: </w:t>
    </w:r>
    <w:r w:rsidR="00310D78">
      <w:t>288669</w:t>
    </w:r>
  </w:p>
  <w:p w14:paraId="43A3A330" w14:textId="77777777" w:rsidR="00153F6D" w:rsidRDefault="00153F6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1"/>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0"/>
  </w:num>
  <w:num w:numId="11" w16cid:durableId="158309788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2F6C"/>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2815"/>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3F6D"/>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F39"/>
    <w:rsid w:val="00306861"/>
    <w:rsid w:val="00307FD4"/>
    <w:rsid w:val="00307FD8"/>
    <w:rsid w:val="003101CD"/>
    <w:rsid w:val="003106DF"/>
    <w:rsid w:val="0031086A"/>
    <w:rsid w:val="00310D78"/>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8C8"/>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0CFA"/>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8E9"/>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2F3E"/>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49F4"/>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F38"/>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link w:val="Pis"/>
    <w:uiPriority w:val="99"/>
    <w:rsid w:val="00153F6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1856</Words>
  <Characters>10766</Characters>
  <Application>Microsoft Office Word</Application>
  <DocSecurity>0</DocSecurity>
  <Lines>89</Lines>
  <Paragraphs>25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12597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2</cp:revision>
  <cp:lastPrinted>2009-10-14T12:22:00Z</cp:lastPrinted>
  <dcterms:created xsi:type="dcterms:W3CDTF">2024-12-27T07:01:00Z</dcterms:created>
  <dcterms:modified xsi:type="dcterms:W3CDTF">2024-12-27T07:01:00Z</dcterms:modified>
</cp:coreProperties>
</file>